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xmlns:a="http://schemas.openxmlformats.org/drawingml/2006/main" xmlns:pic="http://schemas.openxmlformats.org/drawingml/2006/picture" mc:Ignorable="w14 wp14">
  <w:body>
    <w:p xmlns:wp14="http://schemas.microsoft.com/office/word/2010/wordml" w:rsidRPr="00EB17A3" w:rsidR="00386BEA" w:rsidP="00EB17A3" w:rsidRDefault="00FC59F7" w14:paraId="2DA0E173" wp14:textId="77777777">
      <w:pPr>
        <w:rPr>
          <w:rFonts w:ascii="Arial" w:hAnsi="Arial" w:cs="Arial"/>
          <w:b/>
          <w:noProof/>
        </w:rPr>
      </w:pPr>
      <w:r w:rsidRPr="00EB17A3">
        <w:rPr>
          <w:rFonts w:ascii="Arial" w:hAnsi="Arial" w:cs="Arial"/>
          <w:b/>
          <w:noProof/>
        </w:rPr>
        <w:drawing>
          <wp:anchor xmlns:wp14="http://schemas.microsoft.com/office/word/2010/wordprocessingDrawing" distT="0" distB="0" distL="114300" distR="114300" simplePos="0" relativeHeight="251658240" behindDoc="1" locked="0" layoutInCell="1" allowOverlap="1" wp14:anchorId="505467F5" wp14:editId="7777777">
            <wp:simplePos x="5425937" y="492981"/>
            <wp:positionH relativeFrom="margin">
              <wp:align>right</wp:align>
            </wp:positionH>
            <wp:positionV relativeFrom="margin">
              <wp:align>top</wp:align>
            </wp:positionV>
            <wp:extent cx="1603016" cy="548640"/>
            <wp:effectExtent l="19050" t="0" r="0" b="0"/>
            <wp:wrapSquare wrapText="bothSides"/>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6" cstate="print"/>
                    <a:stretch>
                      <a:fillRect/>
                    </a:stretch>
                  </pic:blipFill>
                  <pic:spPr>
                    <a:xfrm>
                      <a:off x="0" y="0"/>
                      <a:ext cx="1603016" cy="548640"/>
                    </a:xfrm>
                    <a:prstGeom prst="rect">
                      <a:avLst/>
                    </a:prstGeom>
                  </pic:spPr>
                </pic:pic>
              </a:graphicData>
            </a:graphic>
          </wp:anchor>
        </w:drawing>
      </w:r>
      <w:r w:rsidR="00042BF9">
        <w:rPr>
          <w:rFonts w:ascii="Arial" w:hAnsi="Arial" w:cs="Arial"/>
          <w:b/>
          <w:noProof/>
        </w:rPr>
        <w:t>Biblical Basis of Missions</w:t>
      </w:r>
    </w:p>
    <w:p xmlns:wp14="http://schemas.microsoft.com/office/word/2010/wordml" w:rsidR="00DF20A6" w:rsidP="00DF20A6" w:rsidRDefault="00DF20A6" w14:paraId="668202FE" wp14:textId="77777777">
      <w:pPr>
        <w:rPr>
          <w:rFonts w:ascii="Arial" w:hAnsi="Arial"/>
        </w:rPr>
      </w:pPr>
    </w:p>
    <w:p xmlns:wp14="http://schemas.microsoft.com/office/word/2010/wordml" w:rsidRPr="00042BF9" w:rsidR="00042BF9" w:rsidP="00042BF9" w:rsidRDefault="00042BF9" w14:paraId="5B8934A1" wp14:textId="77777777">
      <w:pPr>
        <w:pStyle w:val="NoSpacing"/>
        <w:rPr>
          <w:rFonts w:ascii="Arial" w:hAnsi="Arial" w:cs="Arial"/>
        </w:rPr>
      </w:pPr>
      <w:r w:rsidRPr="00042BF9">
        <w:t> </w:t>
      </w:r>
      <w:r w:rsidRPr="00042BF9">
        <w:rPr>
          <w:rFonts w:ascii="Arial" w:hAnsi="Arial" w:cs="Arial"/>
        </w:rPr>
        <w:t>Genesis 12:1-3 – all the families of the earth will be blessed</w:t>
      </w:r>
    </w:p>
    <w:p xmlns:wp14="http://schemas.microsoft.com/office/word/2010/wordml" w:rsidR="00042BF9" w:rsidP="00042BF9" w:rsidRDefault="00042BF9" w14:paraId="578614C4" wp14:textId="77777777">
      <w:pPr>
        <w:pStyle w:val="NoSpacing"/>
        <w:ind w:left="720"/>
        <w:rPr>
          <w:rFonts w:ascii="Arial" w:hAnsi="Arial" w:cs="Arial"/>
        </w:rPr>
      </w:pPr>
      <w:proofErr w:type="gramStart"/>
      <w:r w:rsidRPr="00042BF9">
        <w:rPr>
          <w:rFonts w:ascii="Arial" w:hAnsi="Arial" w:cs="Arial"/>
        </w:rPr>
        <w:t>Now the Lord said to Abram, “Go from your country and your kindred and your father’s house to the land that I will show you.</w:t>
      </w:r>
      <w:proofErr w:type="gramEnd"/>
      <w:r w:rsidRPr="00042BF9">
        <w:rPr>
          <w:rFonts w:ascii="Arial" w:hAnsi="Arial" w:cs="Arial"/>
        </w:rPr>
        <w:t xml:space="preserve">  And I will make you a great nation and I will bless you and make your name great, so that you will be a blessing.  I will bless those who bless you, and him who dishonors you I will curse, and in your all the families of the earth will be blessed.” </w:t>
      </w:r>
    </w:p>
    <w:p xmlns:wp14="http://schemas.microsoft.com/office/word/2010/wordml" w:rsidRPr="00042BF9" w:rsidR="00042BF9" w:rsidP="00042BF9" w:rsidRDefault="00042BF9" w14:paraId="765A38CB" wp14:textId="77777777">
      <w:pPr>
        <w:pStyle w:val="NoSpacing"/>
        <w:ind w:left="720"/>
        <w:rPr>
          <w:rFonts w:ascii="Arial" w:hAnsi="Arial" w:cs="Arial"/>
        </w:rPr>
      </w:pPr>
    </w:p>
    <w:p xmlns:wp14="http://schemas.microsoft.com/office/word/2010/wordml" w:rsidRPr="00042BF9" w:rsidR="00042BF9" w:rsidP="00042BF9" w:rsidRDefault="00042BF9" w14:paraId="59334C3C" wp14:textId="77777777">
      <w:pPr>
        <w:pStyle w:val="NoSpacing"/>
        <w:rPr>
          <w:rFonts w:ascii="Arial" w:hAnsi="Arial" w:cs="Arial"/>
        </w:rPr>
      </w:pPr>
      <w:r w:rsidRPr="00042BF9">
        <w:rPr>
          <w:rFonts w:ascii="Arial" w:hAnsi="Arial" w:cs="Arial"/>
        </w:rPr>
        <w:t xml:space="preserve">Leviticus 19:34 </w:t>
      </w:r>
      <w:r>
        <w:rPr>
          <w:rFonts w:ascii="Arial" w:hAnsi="Arial" w:cs="Arial"/>
        </w:rPr>
        <w:t>– s</w:t>
      </w:r>
      <w:r w:rsidRPr="00042BF9">
        <w:rPr>
          <w:rFonts w:ascii="Arial" w:hAnsi="Arial" w:cs="Arial"/>
        </w:rPr>
        <w:t>tranger will be a native and love him as yourself</w:t>
      </w:r>
    </w:p>
    <w:p xmlns:wp14="http://schemas.microsoft.com/office/word/2010/wordml" w:rsidR="00042BF9" w:rsidP="00042BF9" w:rsidRDefault="00042BF9" w14:paraId="6A76659D" wp14:textId="77777777">
      <w:pPr>
        <w:pStyle w:val="NoSpacing"/>
        <w:ind w:left="720"/>
        <w:rPr>
          <w:rFonts w:ascii="Arial" w:hAnsi="Arial" w:cs="Arial"/>
        </w:rPr>
      </w:pPr>
      <w:r w:rsidRPr="00042BF9">
        <w:rPr>
          <w:rFonts w:ascii="Arial" w:hAnsi="Arial" w:cs="Arial"/>
        </w:rPr>
        <w:t>You shall treat the stranger who sojourns with you as a native among you, and you shall love him as yourself, for you were strangers in the land of Egypt; I am the Lord your God.</w:t>
      </w:r>
    </w:p>
    <w:p xmlns:wp14="http://schemas.microsoft.com/office/word/2010/wordml" w:rsidRPr="00042BF9" w:rsidR="00042BF9" w:rsidP="00042BF9" w:rsidRDefault="00042BF9" w14:paraId="5022B84D" wp14:textId="77777777">
      <w:pPr>
        <w:pStyle w:val="NoSpacing"/>
        <w:ind w:left="720"/>
        <w:rPr>
          <w:rFonts w:ascii="Arial" w:hAnsi="Arial" w:cs="Arial"/>
        </w:rPr>
      </w:pPr>
    </w:p>
    <w:p xmlns:wp14="http://schemas.microsoft.com/office/word/2010/wordml" w:rsidRPr="00042BF9" w:rsidR="00042BF9" w:rsidP="00042BF9" w:rsidRDefault="00042BF9" w14:paraId="2DBBB2CF" wp14:textId="77777777">
      <w:pPr>
        <w:pStyle w:val="NoSpacing"/>
        <w:rPr>
          <w:rFonts w:ascii="Arial" w:hAnsi="Arial" w:cs="Arial"/>
        </w:rPr>
      </w:pPr>
      <w:r w:rsidRPr="00042BF9">
        <w:rPr>
          <w:rFonts w:ascii="Arial" w:hAnsi="Arial" w:cs="Arial"/>
        </w:rPr>
        <w:t>II Kings 19:14-19</w:t>
      </w:r>
      <w:r>
        <w:rPr>
          <w:rFonts w:ascii="Arial" w:hAnsi="Arial" w:cs="Arial"/>
        </w:rPr>
        <w:t xml:space="preserve"> – t</w:t>
      </w:r>
      <w:r w:rsidRPr="00042BF9">
        <w:rPr>
          <w:rFonts w:ascii="Arial" w:hAnsi="Arial" w:cs="Arial"/>
        </w:rPr>
        <w:t>here’s a reason!</w:t>
      </w:r>
    </w:p>
    <w:p xmlns:wp14="http://schemas.microsoft.com/office/word/2010/wordml" w:rsidR="00042BF9" w:rsidP="00042BF9" w:rsidRDefault="00042BF9" w14:paraId="2BB206B3" wp14:textId="77777777">
      <w:pPr>
        <w:pStyle w:val="NoSpacing"/>
        <w:ind w:left="720"/>
        <w:rPr>
          <w:rFonts w:ascii="Arial" w:hAnsi="Arial" w:cs="Arial"/>
        </w:rPr>
      </w:pPr>
      <w:r w:rsidRPr="00042BF9">
        <w:rPr>
          <w:rFonts w:ascii="Arial" w:hAnsi="Arial" w:cs="Arial"/>
        </w:rPr>
        <w:t>Hezekiah received the letter from the hand of the messengers and read it; and Hezekiah went up to the house of the LORD and spread it before the LORD.  And Hezekiah prayed before the LORD and said: "O LORD, the God of Israel, enthroned above the cherubim, you are the God, you alone, of all the kingdoms of the earth; you have made heaven and earth.  Incline your ear, O LORD, and hear; open your eyes, O LORD, and see; and hear the words of Sennacherib, which he has sent to mock the living God.  Truly, O LORD, the kings of Assyria have laid waste the nations and their lands and have cast their gods into the fire, for they were not gods, but the work of men’s hands, wood and stone. Therefore they were destroyed.  So now, O LORD our God, save us, please, from his hand, that all the kingdoms of the earth may know that you, O LORD, are God alone.</w:t>
      </w:r>
    </w:p>
    <w:p xmlns:wp14="http://schemas.microsoft.com/office/word/2010/wordml" w:rsidRPr="00042BF9" w:rsidR="00042BF9" w:rsidP="00042BF9" w:rsidRDefault="00042BF9" w14:paraId="22D4FF1E" wp14:textId="77777777">
      <w:pPr>
        <w:pStyle w:val="NoSpacing"/>
        <w:ind w:left="720"/>
        <w:rPr>
          <w:rFonts w:ascii="Arial" w:hAnsi="Arial" w:cs="Arial"/>
        </w:rPr>
      </w:pPr>
    </w:p>
    <w:p xmlns:wp14="http://schemas.microsoft.com/office/word/2010/wordml" w:rsidRPr="00042BF9" w:rsidR="00042BF9" w:rsidP="00042BF9" w:rsidRDefault="00042BF9" w14:paraId="3AF03A8C" wp14:textId="77777777">
      <w:pPr>
        <w:pStyle w:val="NoSpacing"/>
        <w:rPr>
          <w:rFonts w:ascii="Arial" w:hAnsi="Arial" w:cs="Arial"/>
        </w:rPr>
      </w:pPr>
      <w:r w:rsidRPr="00042BF9">
        <w:rPr>
          <w:rFonts w:ascii="Arial" w:hAnsi="Arial" w:cs="Arial"/>
        </w:rPr>
        <w:t>I Chronicles 16:23-34</w:t>
      </w:r>
    </w:p>
    <w:p xmlns:wp14="http://schemas.microsoft.com/office/word/2010/wordml" w:rsidR="00042BF9" w:rsidP="00042BF9" w:rsidRDefault="00042BF9" w14:paraId="023BB726" wp14:textId="77777777">
      <w:pPr>
        <w:pStyle w:val="NoSpacing"/>
        <w:ind w:left="720"/>
        <w:rPr>
          <w:rFonts w:ascii="Arial" w:hAnsi="Arial" w:cs="Arial"/>
        </w:rPr>
      </w:pPr>
      <w:r w:rsidRPr="00042BF9">
        <w:rPr>
          <w:rFonts w:ascii="Arial" w:hAnsi="Arial" w:cs="Arial"/>
        </w:rPr>
        <w:t>Sing to the LORD, all the earth!  Tell of his salvation from day to day.  Declare his glory among the nations, his marvelous works among all the peoples! For great is the LORD, and greatly to be praised, and he is to be held in awe above all gods.</w:t>
      </w:r>
      <w:r w:rsidRPr="00042BF9">
        <w:rPr>
          <w:rFonts w:ascii="Arial" w:hAnsi="MS Gothic" w:eastAsia="MS Gothic" w:cs="Arial"/>
        </w:rPr>
        <w:t> </w:t>
      </w:r>
      <w:r w:rsidRPr="00042BF9">
        <w:rPr>
          <w:rFonts w:ascii="Arial" w:hAnsi="Arial" w:cs="Arial"/>
        </w:rPr>
        <w:t xml:space="preserve"> For all the gods of the peoples are idols, but the LORD made the heavens.</w:t>
      </w:r>
      <w:r w:rsidRPr="00042BF9">
        <w:rPr>
          <w:rFonts w:ascii="Arial" w:hAnsi="MS Gothic" w:eastAsia="MS Gothic" w:cs="Arial"/>
        </w:rPr>
        <w:t> </w:t>
      </w:r>
      <w:r w:rsidRPr="00042BF9">
        <w:rPr>
          <w:rFonts w:ascii="Arial" w:hAnsi="Arial" w:cs="Arial"/>
        </w:rPr>
        <w:t xml:space="preserve"> Splendor and majesty are before him;</w:t>
      </w:r>
      <w:r w:rsidRPr="00042BF9">
        <w:rPr>
          <w:rFonts w:ascii="Arial" w:hAnsi="MS Gothic" w:eastAsia="MS Gothic" w:cs="Arial"/>
        </w:rPr>
        <w:t> </w:t>
      </w:r>
      <w:r w:rsidRPr="00042BF9">
        <w:rPr>
          <w:rFonts w:ascii="Arial" w:hAnsi="Arial" w:cs="Arial"/>
        </w:rPr>
        <w:t xml:space="preserve"> strength and joy are in his place.  Ascribe to the LORD, O clans of the peoples, ascribe to the LORD glory and strength</w:t>
      </w:r>
      <w:proofErr w:type="gramStart"/>
      <w:r w:rsidRPr="00042BF9">
        <w:rPr>
          <w:rFonts w:ascii="Arial" w:hAnsi="Arial" w:cs="Arial"/>
        </w:rPr>
        <w:t>!</w:t>
      </w:r>
      <w:r w:rsidRPr="00042BF9">
        <w:rPr>
          <w:rFonts w:ascii="Arial" w:hAnsi="MS Gothic" w:eastAsia="MS Gothic" w:cs="Arial"/>
        </w:rPr>
        <w:t> </w:t>
      </w:r>
      <w:proofErr w:type="gramEnd"/>
      <w:r w:rsidRPr="00042BF9">
        <w:rPr>
          <w:rFonts w:ascii="Arial" w:hAnsi="Arial" w:cs="Arial"/>
        </w:rPr>
        <w:t>Ascribe to the LORD the glory due his name; bring an offering and come before him! Worship the LORD in the splendor of holiness; tremble before him, all the earth; yes, the world is established; it shall never be moved.  Let the heavens be glad, and let the earth rejoice, and let them say among the nations, "The LORD reigns!"  Let the sea roar, and all that fills it; let the field exult, and everything in it!</w:t>
      </w:r>
      <w:r w:rsidRPr="00042BF9">
        <w:rPr>
          <w:rFonts w:ascii="Arial" w:hAnsi="MS Gothic" w:eastAsia="MS Gothic" w:cs="Arial"/>
        </w:rPr>
        <w:t> </w:t>
      </w:r>
      <w:r w:rsidRPr="00042BF9">
        <w:rPr>
          <w:rFonts w:ascii="Arial" w:hAnsi="Arial" w:cs="Arial"/>
        </w:rPr>
        <w:t>  Then shall the trees of the forest sing for joy</w:t>
      </w:r>
      <w:r w:rsidRPr="00042BF9">
        <w:rPr>
          <w:rFonts w:ascii="Arial" w:hAnsi="MS Gothic" w:eastAsia="MS Gothic" w:cs="Arial"/>
        </w:rPr>
        <w:t> </w:t>
      </w:r>
      <w:r w:rsidRPr="00042BF9">
        <w:rPr>
          <w:rFonts w:ascii="Arial" w:hAnsi="Arial" w:cs="Arial"/>
        </w:rPr>
        <w:t>   before the LORD, for he comes to judge the earth.</w:t>
      </w:r>
      <w:r w:rsidRPr="00042BF9">
        <w:rPr>
          <w:rFonts w:ascii="Arial" w:hAnsi="MS Gothic" w:eastAsia="MS Gothic" w:cs="Arial"/>
        </w:rPr>
        <w:t> </w:t>
      </w:r>
      <w:r w:rsidRPr="00042BF9">
        <w:rPr>
          <w:rFonts w:ascii="Arial" w:hAnsi="Arial" w:cs="Arial"/>
        </w:rPr>
        <w:t>  Oh give thanks to the LORD, for he is good; for his steadfast love endures forever</w:t>
      </w:r>
    </w:p>
    <w:p xmlns:wp14="http://schemas.microsoft.com/office/word/2010/wordml" w:rsidRPr="00042BF9" w:rsidR="00042BF9" w:rsidP="00042BF9" w:rsidRDefault="00042BF9" w14:paraId="736637DF" wp14:textId="77777777">
      <w:pPr>
        <w:pStyle w:val="NoSpacing"/>
        <w:ind w:left="720"/>
        <w:rPr>
          <w:rFonts w:ascii="Arial" w:hAnsi="Arial" w:cs="Arial"/>
        </w:rPr>
      </w:pPr>
    </w:p>
    <w:p xmlns:wp14="http://schemas.microsoft.com/office/word/2010/wordml" w:rsidRPr="00042BF9" w:rsidR="00042BF9" w:rsidP="00042BF9" w:rsidRDefault="00042BF9" w14:paraId="4EF1AD6A" wp14:textId="77777777">
      <w:pPr>
        <w:pStyle w:val="NoSpacing"/>
        <w:rPr>
          <w:rFonts w:ascii="Arial" w:hAnsi="Arial" w:cs="Arial"/>
        </w:rPr>
      </w:pPr>
      <w:r w:rsidRPr="00042BF9">
        <w:rPr>
          <w:rFonts w:ascii="Arial" w:hAnsi="Arial" w:cs="Arial"/>
        </w:rPr>
        <w:t xml:space="preserve">II Chronicles 6:32-33 </w:t>
      </w:r>
    </w:p>
    <w:p xmlns:wp14="http://schemas.microsoft.com/office/word/2010/wordml" w:rsidR="00042BF9" w:rsidP="00042BF9" w:rsidRDefault="00042BF9" w14:paraId="68706D41" wp14:textId="77777777">
      <w:pPr>
        <w:pStyle w:val="NoSpacing"/>
        <w:ind w:left="720"/>
        <w:rPr>
          <w:rFonts w:ascii="Arial" w:hAnsi="Arial" w:cs="Arial"/>
        </w:rPr>
      </w:pPr>
      <w:r w:rsidRPr="00042BF9">
        <w:rPr>
          <w:rFonts w:ascii="Arial" w:hAnsi="Arial" w:cs="Arial"/>
        </w:rPr>
        <w:t>Likewise, when a foreigner, who is not your people Israel, comes from a far country for the sake of your great name and your mighty hand and your outstretched arm, when he comes and prays toward this house, hear from heaven your dwelling place and do according to all for which the foreigner calls to you, in order that all the peoples of the earth may know your name and fear you, as do your people Israel, and that they may know that this house that I have built is called by your name.</w:t>
      </w:r>
    </w:p>
    <w:p xmlns:wp14="http://schemas.microsoft.com/office/word/2010/wordml" w:rsidRPr="00042BF9" w:rsidR="00042BF9" w:rsidP="00042BF9" w:rsidRDefault="00042BF9" w14:paraId="5626CBF9" wp14:textId="77777777">
      <w:pPr>
        <w:pStyle w:val="NoSpacing"/>
        <w:ind w:left="720"/>
        <w:rPr>
          <w:rFonts w:ascii="Arial" w:hAnsi="Arial" w:cs="Arial"/>
        </w:rPr>
      </w:pPr>
    </w:p>
    <w:p xmlns:wp14="http://schemas.microsoft.com/office/word/2010/wordml" w:rsidRPr="00042BF9" w:rsidR="00042BF9" w:rsidP="00042BF9" w:rsidRDefault="00042BF9" w14:paraId="4660C3F1" wp14:textId="77777777">
      <w:pPr>
        <w:pStyle w:val="NoSpacing"/>
        <w:rPr>
          <w:rFonts w:ascii="Arial" w:hAnsi="Arial" w:cs="Arial"/>
        </w:rPr>
      </w:pPr>
      <w:r w:rsidRPr="00042BF9">
        <w:rPr>
          <w:rFonts w:ascii="Arial" w:hAnsi="Arial" w:cs="Arial"/>
        </w:rPr>
        <w:t>Psalm 22:27-28</w:t>
      </w:r>
      <w:r>
        <w:rPr>
          <w:rFonts w:ascii="Arial" w:hAnsi="Arial" w:cs="Arial"/>
        </w:rPr>
        <w:t xml:space="preserve"> – k</w:t>
      </w:r>
      <w:r w:rsidRPr="00042BF9">
        <w:rPr>
          <w:rFonts w:ascii="Arial" w:hAnsi="Arial" w:cs="Arial"/>
        </w:rPr>
        <w:t>ingship belongs to the Lord, all families of nations will worship</w:t>
      </w:r>
    </w:p>
    <w:p xmlns:wp14="http://schemas.microsoft.com/office/word/2010/wordml" w:rsidRPr="00042BF9" w:rsidR="00042BF9" w:rsidP="00042BF9" w:rsidRDefault="00042BF9" w14:paraId="2895061D" wp14:textId="77777777" wp14:noSpellErr="1">
      <w:pPr>
        <w:pStyle w:val="NoSpacing"/>
        <w:ind w:left="720"/>
        <w:rPr>
          <w:rFonts w:ascii="Arial" w:hAnsi="Arial" w:cs="Arial"/>
        </w:rPr>
      </w:pPr>
      <w:r w:rsidRPr="14C9F5CF">
        <w:rPr>
          <w:rFonts w:ascii="Arial" w:hAnsi="Arial" w:eastAsia="Arial" w:cs="Arial"/>
        </w:rPr>
        <w:t xml:space="preserve">All the ends of the earth shall remember and turn to the Lord, and all the families of the nations shall worship before you.  </w:t>
      </w:r>
      <w:proofErr w:type="gramStart"/>
      <w:r w:rsidRPr="14C9F5CF">
        <w:rPr>
          <w:rFonts w:ascii="Arial" w:hAnsi="Arial" w:eastAsia="Arial" w:cs="Arial"/>
        </w:rPr>
        <w:t>For kingship belongs to the Lord and he rules over the nations.</w:t>
      </w:r>
      <w:proofErr w:type="gramEnd"/>
      <w:r w:rsidRPr="14C9F5CF">
        <w:rPr>
          <w:rFonts w:ascii="Arial" w:hAnsi="Arial" w:eastAsia="Arial" w:cs="Arial"/>
        </w:rPr>
        <w:t xml:space="preserve"> </w:t>
      </w:r>
    </w:p>
    <w:p xmlns:wp14="http://schemas.microsoft.com/office/word/2010/wordml" w:rsidR="00042BF9" w:rsidP="14C9F5CF" w:rsidRDefault="00042BF9" w14:paraId="459524BF" wp14:noSpellErr="1" wp14:textId="4669DBD5">
      <w:pPr>
        <w:rPr>
          <w:rFonts w:ascii="Arial" w:hAnsi="Arial" w:cs="Arial"/>
        </w:rPr>
      </w:pPr>
      <w:r>
        <w:br w:type="page"/>
      </w:r>
    </w:p>
    <w:p xmlns:wp14="http://schemas.microsoft.com/office/word/2010/wordml" w:rsidRPr="00042BF9" w:rsidR="00042BF9" w:rsidP="00042BF9" w:rsidRDefault="00042BF9" w14:paraId="045F9FFE" wp14:textId="77777777">
      <w:pPr>
        <w:pStyle w:val="NoSpacing"/>
        <w:rPr>
          <w:rFonts w:ascii="Arial" w:hAnsi="Arial" w:cs="Arial"/>
        </w:rPr>
      </w:pPr>
      <w:r w:rsidRPr="00042BF9">
        <w:rPr>
          <w:rFonts w:ascii="Arial" w:hAnsi="Arial" w:cs="Arial"/>
        </w:rPr>
        <w:lastRenderedPageBreak/>
        <w:t>Psalm 46:10</w:t>
      </w:r>
      <w:r>
        <w:rPr>
          <w:rFonts w:ascii="Arial" w:hAnsi="Arial" w:cs="Arial"/>
        </w:rPr>
        <w:t xml:space="preserve"> – G</w:t>
      </w:r>
      <w:r w:rsidRPr="00042BF9">
        <w:rPr>
          <w:rFonts w:ascii="Arial" w:hAnsi="Arial" w:cs="Arial"/>
        </w:rPr>
        <w:t>od will be exalted among the nations</w:t>
      </w:r>
    </w:p>
    <w:p xmlns:wp14="http://schemas.microsoft.com/office/word/2010/wordml" w:rsidR="00042BF9" w:rsidP="00042BF9" w:rsidRDefault="00042BF9" w14:paraId="1B42A0B6" wp14:textId="77777777">
      <w:pPr>
        <w:pStyle w:val="NoSpacing"/>
        <w:ind w:left="720"/>
        <w:rPr>
          <w:rFonts w:ascii="Arial" w:hAnsi="Arial" w:cs="Arial"/>
        </w:rPr>
      </w:pPr>
      <w:r w:rsidRPr="00042BF9">
        <w:rPr>
          <w:rFonts w:ascii="Arial" w:hAnsi="Arial" w:cs="Arial"/>
        </w:rPr>
        <w:t xml:space="preserve">Be still, and know that I am God.  I will be exalted among the </w:t>
      </w:r>
      <w:proofErr w:type="gramStart"/>
      <w:r w:rsidRPr="00042BF9">
        <w:rPr>
          <w:rFonts w:ascii="Arial" w:hAnsi="Arial" w:cs="Arial"/>
        </w:rPr>
        <w:t>nations,</w:t>
      </w:r>
      <w:proofErr w:type="gramEnd"/>
      <w:r w:rsidRPr="00042BF9">
        <w:rPr>
          <w:rFonts w:ascii="Arial" w:hAnsi="Arial" w:cs="Arial"/>
        </w:rPr>
        <w:t xml:space="preserve"> I will be exalted in the earth.</w:t>
      </w:r>
    </w:p>
    <w:p xmlns:wp14="http://schemas.microsoft.com/office/word/2010/wordml" w:rsidRPr="00042BF9" w:rsidR="00042BF9" w:rsidP="00042BF9" w:rsidRDefault="00042BF9" w14:paraId="607F8CFE" wp14:textId="77777777">
      <w:pPr>
        <w:pStyle w:val="NoSpacing"/>
        <w:ind w:left="720"/>
        <w:rPr>
          <w:rFonts w:ascii="Arial" w:hAnsi="Arial" w:cs="Arial"/>
        </w:rPr>
      </w:pPr>
    </w:p>
    <w:p xmlns:wp14="http://schemas.microsoft.com/office/word/2010/wordml" w:rsidRPr="00042BF9" w:rsidR="00042BF9" w:rsidP="00042BF9" w:rsidRDefault="00042BF9" w14:paraId="6B2EE187" wp14:textId="77777777">
      <w:pPr>
        <w:pStyle w:val="NoSpacing"/>
        <w:rPr>
          <w:rFonts w:ascii="Arial" w:hAnsi="Arial" w:cs="Arial"/>
        </w:rPr>
      </w:pPr>
      <w:r w:rsidRPr="00042BF9">
        <w:rPr>
          <w:rFonts w:ascii="Arial" w:hAnsi="Arial" w:cs="Arial"/>
        </w:rPr>
        <w:t>Psalm 67:1-5</w:t>
      </w:r>
      <w:r>
        <w:rPr>
          <w:rFonts w:ascii="Arial" w:hAnsi="Arial" w:cs="Arial"/>
        </w:rPr>
        <w:t xml:space="preserve"> – l</w:t>
      </w:r>
      <w:r w:rsidRPr="00042BF9">
        <w:rPr>
          <w:rFonts w:ascii="Arial" w:hAnsi="Arial" w:cs="Arial"/>
        </w:rPr>
        <w:t xml:space="preserve">et the peoples praise you! </w:t>
      </w:r>
    </w:p>
    <w:p xmlns:wp14="http://schemas.microsoft.com/office/word/2010/wordml" w:rsidR="00042BF9" w:rsidP="00042BF9" w:rsidRDefault="00042BF9" w14:paraId="7DAD2E4E" wp14:textId="77777777">
      <w:pPr>
        <w:pStyle w:val="NoSpacing"/>
        <w:ind w:left="720"/>
        <w:rPr>
          <w:rFonts w:ascii="Arial" w:hAnsi="Arial" w:cs="Arial"/>
        </w:rPr>
      </w:pPr>
      <w:r w:rsidRPr="00042BF9">
        <w:rPr>
          <w:rFonts w:ascii="Arial" w:hAnsi="Arial" w:cs="Arial"/>
        </w:rPr>
        <w:t xml:space="preserve">May God be gracious to us and bless us and make his face to shine upon us, that your way may be known on earth, your saving power among the nations.  Let the people praise you, O God; let all the peoples praise you!  Let the nations be glad and sing for joy, for you judge the peoples with equity and guide the nations upon earth.  Let the peoples praise you, O God; let all the peoples praise you!  </w:t>
      </w:r>
    </w:p>
    <w:p xmlns:wp14="http://schemas.microsoft.com/office/word/2010/wordml" w:rsidRPr="00042BF9" w:rsidR="00042BF9" w:rsidP="00042BF9" w:rsidRDefault="00042BF9" w14:paraId="4A99C538" wp14:textId="77777777">
      <w:pPr>
        <w:pStyle w:val="NoSpacing"/>
        <w:ind w:left="720"/>
        <w:rPr>
          <w:rFonts w:ascii="Arial" w:hAnsi="Arial" w:cs="Arial"/>
        </w:rPr>
      </w:pPr>
    </w:p>
    <w:p xmlns:wp14="http://schemas.microsoft.com/office/word/2010/wordml" w:rsidRPr="00042BF9" w:rsidR="00042BF9" w:rsidP="00042BF9" w:rsidRDefault="00042BF9" w14:paraId="132EBBDC" wp14:textId="77777777">
      <w:pPr>
        <w:pStyle w:val="NoSpacing"/>
        <w:rPr>
          <w:rFonts w:ascii="Arial" w:hAnsi="Arial" w:cs="Arial"/>
        </w:rPr>
      </w:pPr>
      <w:r>
        <w:rPr>
          <w:rFonts w:ascii="Arial" w:hAnsi="Arial" w:cs="Arial"/>
        </w:rPr>
        <w:t>M</w:t>
      </w:r>
      <w:r w:rsidRPr="00042BF9">
        <w:rPr>
          <w:rFonts w:ascii="Arial" w:hAnsi="Arial" w:cs="Arial"/>
        </w:rPr>
        <w:t>atthew 28:18-20</w:t>
      </w:r>
      <w:r>
        <w:rPr>
          <w:rFonts w:ascii="Arial" w:hAnsi="Arial" w:cs="Arial"/>
        </w:rPr>
        <w:t xml:space="preserve"> – m</w:t>
      </w:r>
      <w:r w:rsidRPr="00042BF9">
        <w:rPr>
          <w:rFonts w:ascii="Arial" w:hAnsi="Arial" w:cs="Arial"/>
        </w:rPr>
        <w:t>ake disciples of all nations</w:t>
      </w:r>
    </w:p>
    <w:p xmlns:wp14="http://schemas.microsoft.com/office/word/2010/wordml" w:rsidR="00042BF9" w:rsidP="00042BF9" w:rsidRDefault="00042BF9" w14:paraId="086457F5" wp14:textId="77777777">
      <w:pPr>
        <w:pStyle w:val="NoSpacing"/>
        <w:ind w:left="720"/>
        <w:rPr>
          <w:rFonts w:ascii="Arial" w:hAnsi="Arial" w:cs="Arial"/>
        </w:rPr>
      </w:pPr>
      <w:r w:rsidRPr="00042BF9">
        <w:rPr>
          <w:rFonts w:ascii="Arial" w:hAnsi="Arial" w:cs="Arial"/>
        </w:rPr>
        <w:t xml:space="preserve">And Jesus came and said to them, “All authority in heaven and on earth has been given to me.  Go therefore and make disciples of all nations, baptizing them in the name of the Father and the Son and of the Holy Spirit, teaching them to observe all that I have commanded you.  And behold, I am with you always, to the end of the age. </w:t>
      </w:r>
    </w:p>
    <w:p xmlns:wp14="http://schemas.microsoft.com/office/word/2010/wordml" w:rsidRPr="00042BF9" w:rsidR="00042BF9" w:rsidP="00042BF9" w:rsidRDefault="00042BF9" w14:paraId="68706FFC" wp14:textId="77777777">
      <w:pPr>
        <w:pStyle w:val="NoSpacing"/>
        <w:ind w:left="720"/>
        <w:rPr>
          <w:rFonts w:ascii="Arial" w:hAnsi="Arial" w:cs="Arial"/>
        </w:rPr>
      </w:pPr>
    </w:p>
    <w:p xmlns:wp14="http://schemas.microsoft.com/office/word/2010/wordml" w:rsidRPr="00042BF9" w:rsidR="00042BF9" w:rsidP="00042BF9" w:rsidRDefault="00042BF9" w14:paraId="0D2C5FAF" wp14:textId="77777777">
      <w:pPr>
        <w:pStyle w:val="NoSpacing"/>
        <w:rPr>
          <w:rFonts w:ascii="Arial" w:hAnsi="Arial" w:cs="Arial"/>
        </w:rPr>
      </w:pPr>
      <w:r w:rsidRPr="00042BF9">
        <w:rPr>
          <w:rFonts w:ascii="Arial" w:hAnsi="Arial" w:cs="Arial"/>
        </w:rPr>
        <w:t>Mark 11:15-17</w:t>
      </w:r>
      <w:r>
        <w:rPr>
          <w:rFonts w:ascii="Arial" w:hAnsi="Arial" w:cs="Arial"/>
        </w:rPr>
        <w:t xml:space="preserve"> – te</w:t>
      </w:r>
      <w:r w:rsidRPr="00042BF9">
        <w:rPr>
          <w:rFonts w:ascii="Arial" w:hAnsi="Arial" w:cs="Arial"/>
        </w:rPr>
        <w:t>mple a house of prayer for all nations</w:t>
      </w:r>
    </w:p>
    <w:p xmlns:wp14="http://schemas.microsoft.com/office/word/2010/wordml" w:rsidR="00042BF9" w:rsidP="00042BF9" w:rsidRDefault="00042BF9" w14:paraId="77919F1A" wp14:textId="77777777">
      <w:pPr>
        <w:pStyle w:val="NoSpacing"/>
        <w:ind w:left="720"/>
        <w:rPr>
          <w:rFonts w:ascii="Arial" w:hAnsi="Arial" w:cs="Arial"/>
        </w:rPr>
      </w:pPr>
      <w:r w:rsidRPr="00042BF9">
        <w:rPr>
          <w:rFonts w:ascii="Arial" w:hAnsi="Arial" w:cs="Arial"/>
        </w:rPr>
        <w:t xml:space="preserve">And they came to Jerusalem.  And he entered the temple and began to drive out those who sold and those who bought in the temple, and he overturned the tables of money changers and the seats of those who sold pigeons.  And he would not allow anyone to carry anything through the temple.  And he was teaching them and saying to them, “Is it not written, </w:t>
      </w:r>
      <w:proofErr w:type="gramStart"/>
      <w:r w:rsidRPr="00042BF9">
        <w:rPr>
          <w:rFonts w:ascii="Arial" w:hAnsi="Arial" w:cs="Arial"/>
        </w:rPr>
        <w:t>My</w:t>
      </w:r>
      <w:proofErr w:type="gramEnd"/>
      <w:r w:rsidRPr="00042BF9">
        <w:rPr>
          <w:rFonts w:ascii="Arial" w:hAnsi="Arial" w:cs="Arial"/>
        </w:rPr>
        <w:t xml:space="preserve"> house shall be called a house of prayer for the nations?  But you have made it a den of robbers.”</w:t>
      </w:r>
    </w:p>
    <w:p xmlns:wp14="http://schemas.microsoft.com/office/word/2010/wordml" w:rsidRPr="00042BF9" w:rsidR="00042BF9" w:rsidP="00042BF9" w:rsidRDefault="00042BF9" w14:paraId="7C3A1E1A" wp14:textId="77777777">
      <w:pPr>
        <w:pStyle w:val="NoSpacing"/>
        <w:ind w:left="720"/>
        <w:rPr>
          <w:rFonts w:ascii="Arial" w:hAnsi="Arial" w:cs="Arial"/>
        </w:rPr>
      </w:pPr>
    </w:p>
    <w:p xmlns:wp14="http://schemas.microsoft.com/office/word/2010/wordml" w:rsidRPr="00042BF9" w:rsidR="00042BF9" w:rsidP="00042BF9" w:rsidRDefault="00042BF9" w14:paraId="37430E6C" wp14:textId="77777777">
      <w:pPr>
        <w:pStyle w:val="NoSpacing"/>
        <w:rPr>
          <w:rFonts w:ascii="Arial" w:hAnsi="Arial" w:cs="Arial"/>
        </w:rPr>
      </w:pPr>
      <w:r w:rsidRPr="00042BF9">
        <w:rPr>
          <w:rFonts w:ascii="Arial" w:hAnsi="Arial" w:cs="Arial"/>
        </w:rPr>
        <w:t>Acts 1:8</w:t>
      </w:r>
      <w:r>
        <w:rPr>
          <w:rFonts w:ascii="Arial" w:hAnsi="Arial" w:cs="Arial"/>
        </w:rPr>
        <w:t xml:space="preserve"> – y</w:t>
      </w:r>
      <w:r w:rsidRPr="00042BF9">
        <w:rPr>
          <w:rFonts w:ascii="Arial" w:hAnsi="Arial" w:cs="Arial"/>
        </w:rPr>
        <w:t>ou will be my witnesses everywhere</w:t>
      </w:r>
    </w:p>
    <w:p xmlns:wp14="http://schemas.microsoft.com/office/word/2010/wordml" w:rsidR="00042BF9" w:rsidP="00042BF9" w:rsidRDefault="00042BF9" w14:paraId="3B6A93FA" wp14:textId="77777777">
      <w:pPr>
        <w:pStyle w:val="NoSpacing"/>
        <w:ind w:left="720"/>
        <w:rPr>
          <w:rFonts w:ascii="Arial" w:hAnsi="Arial" w:cs="Arial"/>
        </w:rPr>
      </w:pPr>
      <w:r w:rsidRPr="00042BF9">
        <w:rPr>
          <w:rFonts w:ascii="Arial" w:hAnsi="Arial" w:cs="Arial"/>
        </w:rPr>
        <w:t xml:space="preserve">But you will receive power when the Holy Spirit has come upon you, and you will be my witnesses in Jerusalem and in all Judea and Samaria, and to the end of the earth. </w:t>
      </w:r>
    </w:p>
    <w:p xmlns:wp14="http://schemas.microsoft.com/office/word/2010/wordml" w:rsidRPr="00042BF9" w:rsidR="00042BF9" w:rsidP="00042BF9" w:rsidRDefault="00042BF9" w14:paraId="65A71CEB" wp14:textId="77777777">
      <w:pPr>
        <w:pStyle w:val="NoSpacing"/>
        <w:ind w:left="720"/>
        <w:rPr>
          <w:rFonts w:ascii="Arial" w:hAnsi="Arial" w:cs="Arial"/>
        </w:rPr>
      </w:pPr>
    </w:p>
    <w:p xmlns:wp14="http://schemas.microsoft.com/office/word/2010/wordml" w:rsidRPr="00042BF9" w:rsidR="00042BF9" w:rsidP="00042BF9" w:rsidRDefault="00042BF9" w14:paraId="5239ECB7" wp14:textId="77777777">
      <w:pPr>
        <w:pStyle w:val="NoSpacing"/>
        <w:rPr>
          <w:rFonts w:ascii="Arial" w:hAnsi="Arial" w:cs="Arial"/>
        </w:rPr>
      </w:pPr>
      <w:proofErr w:type="gramStart"/>
      <w:r w:rsidRPr="00042BF9">
        <w:rPr>
          <w:rFonts w:ascii="Arial" w:hAnsi="Arial" w:cs="Arial"/>
        </w:rPr>
        <w:t>Romans 10:14-15</w:t>
      </w:r>
      <w:r>
        <w:rPr>
          <w:rFonts w:ascii="Arial" w:hAnsi="Arial" w:cs="Arial"/>
        </w:rPr>
        <w:t xml:space="preserve"> – h</w:t>
      </w:r>
      <w:r w:rsidRPr="00042BF9">
        <w:rPr>
          <w:rFonts w:ascii="Arial" w:hAnsi="Arial" w:cs="Arial"/>
        </w:rPr>
        <w:t>ow will they hear without someone preaching?</w:t>
      </w:r>
      <w:proofErr w:type="gramEnd"/>
    </w:p>
    <w:p xmlns:wp14="http://schemas.microsoft.com/office/word/2010/wordml" w:rsidR="00042BF9" w:rsidP="00042BF9" w:rsidRDefault="00042BF9" w14:paraId="063BFA61" wp14:textId="77777777">
      <w:pPr>
        <w:pStyle w:val="NoSpacing"/>
        <w:ind w:left="720"/>
        <w:rPr>
          <w:rFonts w:ascii="Arial" w:hAnsi="Arial" w:cs="Arial"/>
        </w:rPr>
      </w:pPr>
      <w:r w:rsidRPr="00042BF9">
        <w:rPr>
          <w:rFonts w:ascii="Arial" w:hAnsi="Arial" w:cs="Arial"/>
        </w:rPr>
        <w:t xml:space="preserve">How then will they call on in whom they have not believed? And how are they to believe in him of whom they have never heard?   And how are they to hear without someone preaching?  And how are they to preach unless they are sent?  </w:t>
      </w:r>
    </w:p>
    <w:p xmlns:wp14="http://schemas.microsoft.com/office/word/2010/wordml" w:rsidRPr="00042BF9" w:rsidR="00042BF9" w:rsidP="00042BF9" w:rsidRDefault="00042BF9" w14:paraId="5639715F" wp14:textId="77777777">
      <w:pPr>
        <w:pStyle w:val="NoSpacing"/>
        <w:ind w:left="720"/>
        <w:rPr>
          <w:rFonts w:ascii="Arial" w:hAnsi="Arial" w:cs="Arial"/>
        </w:rPr>
      </w:pPr>
    </w:p>
    <w:p xmlns:wp14="http://schemas.microsoft.com/office/word/2010/wordml" w:rsidRPr="00042BF9" w:rsidR="00042BF9" w:rsidP="00042BF9" w:rsidRDefault="00042BF9" w14:paraId="1E6FAE9E" wp14:textId="77777777">
      <w:pPr>
        <w:pStyle w:val="NoSpacing"/>
        <w:rPr>
          <w:rFonts w:ascii="Arial" w:hAnsi="Arial" w:cs="Arial"/>
        </w:rPr>
      </w:pPr>
      <w:r w:rsidRPr="00042BF9">
        <w:rPr>
          <w:rFonts w:ascii="Arial" w:hAnsi="Arial" w:cs="Arial"/>
        </w:rPr>
        <w:t>Jude 25</w:t>
      </w:r>
      <w:r>
        <w:rPr>
          <w:rFonts w:ascii="Arial" w:hAnsi="Arial" w:cs="Arial"/>
        </w:rPr>
        <w:t xml:space="preserve"> – J</w:t>
      </w:r>
      <w:r w:rsidRPr="00042BF9">
        <w:rPr>
          <w:rFonts w:ascii="Arial" w:hAnsi="Arial" w:cs="Arial"/>
        </w:rPr>
        <w:t>esus gets the glory</w:t>
      </w:r>
    </w:p>
    <w:p xmlns:wp14="http://schemas.microsoft.com/office/word/2010/wordml" w:rsidR="00042BF9" w:rsidP="00042BF9" w:rsidRDefault="00042BF9" w14:paraId="03E29D7D" wp14:textId="77777777">
      <w:pPr>
        <w:pStyle w:val="NoSpacing"/>
        <w:ind w:left="720"/>
        <w:rPr>
          <w:rFonts w:ascii="Arial" w:hAnsi="Arial" w:cs="Arial"/>
        </w:rPr>
      </w:pPr>
      <w:r w:rsidRPr="00042BF9">
        <w:rPr>
          <w:rFonts w:ascii="Arial" w:hAnsi="Arial" w:cs="Arial"/>
        </w:rPr>
        <w:t>To the only God, our Savior, through Jesus Christ our Lord, be glory, majesty, dominion, and authority, before all time and now and forever</w:t>
      </w:r>
    </w:p>
    <w:p xmlns:wp14="http://schemas.microsoft.com/office/word/2010/wordml" w:rsidRPr="00042BF9" w:rsidR="00042BF9" w:rsidP="00042BF9" w:rsidRDefault="00042BF9" w14:paraId="1DCE694D" wp14:textId="77777777">
      <w:pPr>
        <w:pStyle w:val="NoSpacing"/>
        <w:ind w:left="720"/>
        <w:rPr>
          <w:rFonts w:ascii="Arial" w:hAnsi="Arial" w:cs="Arial"/>
        </w:rPr>
      </w:pPr>
    </w:p>
    <w:p xmlns:wp14="http://schemas.microsoft.com/office/word/2010/wordml" w:rsidRPr="00042BF9" w:rsidR="00042BF9" w:rsidP="00042BF9" w:rsidRDefault="00042BF9" w14:paraId="6D9C83C7" wp14:textId="77777777">
      <w:pPr>
        <w:pStyle w:val="NoSpacing"/>
        <w:rPr>
          <w:rFonts w:ascii="Arial" w:hAnsi="Arial" w:cs="Arial"/>
        </w:rPr>
      </w:pPr>
      <w:r w:rsidRPr="00042BF9">
        <w:rPr>
          <w:rFonts w:ascii="Arial" w:hAnsi="Arial" w:cs="Arial"/>
        </w:rPr>
        <w:t>Revelation 5:9-10</w:t>
      </w:r>
      <w:r>
        <w:rPr>
          <w:rFonts w:ascii="Arial" w:hAnsi="Arial" w:cs="Arial"/>
        </w:rPr>
        <w:t xml:space="preserve"> – e</w:t>
      </w:r>
      <w:r w:rsidRPr="00042BF9">
        <w:rPr>
          <w:rFonts w:ascii="Arial" w:hAnsi="Arial" w:cs="Arial"/>
        </w:rPr>
        <w:t>very tribe, language, and people, and nation will worship</w:t>
      </w:r>
    </w:p>
    <w:p xmlns:wp14="http://schemas.microsoft.com/office/word/2010/wordml" w:rsidRPr="00042BF9" w:rsidR="00042BF9" w:rsidP="00042BF9" w:rsidRDefault="00042BF9" w14:paraId="6A2AAA8B" wp14:textId="77777777">
      <w:pPr>
        <w:pStyle w:val="NoSpacing"/>
        <w:ind w:left="720"/>
        <w:rPr>
          <w:rFonts w:ascii="Arial" w:hAnsi="Arial" w:cs="Arial"/>
        </w:rPr>
      </w:pPr>
      <w:r w:rsidRPr="00042BF9">
        <w:rPr>
          <w:rFonts w:ascii="Arial" w:hAnsi="Arial" w:cs="Arial"/>
        </w:rPr>
        <w:t>And they sang a new song, saying, “Worthy are you to take the scroll and to open its seals, for you were slain, and by your blood you ransomed people for God from every tribe and language and people and nation, and you have made them a kingdom and priests to our God, and they shall reign on the earth.”</w:t>
      </w:r>
    </w:p>
    <w:sectPr w:rsidRPr="00042BF9" w:rsidR="00042BF9" w:rsidSect="00FC59F7">
      <w:pgSz w:w="12240" w:h="15840" w:orient="portrait"/>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Times">
    <w:altName w:val="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BDE183C"/>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080"/>
        </w:tabs>
        <w:ind w:left="1080" w:hanging="360"/>
      </w:pPr>
      <w:rPr>
        <w:rFonts w:hint="default"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395263E"/>
    <w:multiLevelType w:val="hybridMultilevel"/>
    <w:tmpl w:val="80501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F370E4"/>
    <w:multiLevelType w:val="hybridMultilevel"/>
    <w:tmpl w:val="03227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w14="http://schemas.microsoft.com/office/word/2010/wordml" xmlns:mc="http://schemas.openxmlformats.org/markup-compatibility/2006" mc:Ignorable="w14">
  <w:zoom w:percent="120"/>
  <w:defaultTabStop w:val="720"/>
  <w:drawingGridHorizontalSpacing w:val="110"/>
  <w:displayHorizontalDrawingGridEvery w:val="2"/>
  <w:characterSpacingControl w:val="doNotCompress"/>
  <w:compat/>
  <w:rsids>
    <w:rsidRoot w:val="00FC59F7"/>
    <w:rsid w:val="00042BF9"/>
    <w:rsid w:val="000D3409"/>
    <w:rsid w:val="00125FAB"/>
    <w:rsid w:val="00160045"/>
    <w:rsid w:val="001B1927"/>
    <w:rsid w:val="001C44EF"/>
    <w:rsid w:val="002023BA"/>
    <w:rsid w:val="00241B32"/>
    <w:rsid w:val="002919CD"/>
    <w:rsid w:val="002D183E"/>
    <w:rsid w:val="002E500E"/>
    <w:rsid w:val="00386BEA"/>
    <w:rsid w:val="004A787D"/>
    <w:rsid w:val="004E1B8E"/>
    <w:rsid w:val="00501B4D"/>
    <w:rsid w:val="005B4CF7"/>
    <w:rsid w:val="005C6CE7"/>
    <w:rsid w:val="005F588A"/>
    <w:rsid w:val="006C6BB7"/>
    <w:rsid w:val="006F5F87"/>
    <w:rsid w:val="007A38EF"/>
    <w:rsid w:val="007D13B2"/>
    <w:rsid w:val="00823F17"/>
    <w:rsid w:val="009314E7"/>
    <w:rsid w:val="009F1A16"/>
    <w:rsid w:val="00A06D2C"/>
    <w:rsid w:val="00B501F2"/>
    <w:rsid w:val="00B64E3A"/>
    <w:rsid w:val="00B72B76"/>
    <w:rsid w:val="00B83E61"/>
    <w:rsid w:val="00BE37A7"/>
    <w:rsid w:val="00BF229A"/>
    <w:rsid w:val="00C84EC7"/>
    <w:rsid w:val="00DD1742"/>
    <w:rsid w:val="00DE2257"/>
    <w:rsid w:val="00DF20A6"/>
    <w:rsid w:val="00EB17A3"/>
    <w:rsid w:val="00EB216E"/>
    <w:rsid w:val="00F02C86"/>
    <w:rsid w:val="00F16523"/>
    <w:rsid w:val="00F472A3"/>
    <w:rsid w:val="00F60EA3"/>
    <w:rsid w:val="00FC59F7"/>
    <w:rsid w:val="14C9F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14:docId w14:val="097B86E4"/>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86BEA"/>
  </w:style>
  <w:style w:type="character" w:styleId="DefaultParagraphFont" w:default="1">
    <w:name w:val="Default Paragraph Font"/>
    <w:uiPriority w:val="1"/>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FC59F7"/>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FC59F7"/>
    <w:rPr>
      <w:rFonts w:ascii="Tahoma" w:hAnsi="Tahoma" w:cs="Tahoma"/>
      <w:sz w:val="16"/>
      <w:szCs w:val="16"/>
    </w:rPr>
  </w:style>
  <w:style w:type="paragraph" w:styleId="BodySmall" w:customStyle="1">
    <w:name w:val="Body Small"/>
    <w:rsid w:val="00FC59F7"/>
    <w:pPr>
      <w:spacing w:after="0" w:line="288" w:lineRule="auto"/>
    </w:pPr>
    <w:rPr>
      <w:rFonts w:ascii="Courier New" w:hAnsi="Courier New" w:eastAsia="Courier New" w:cs="Times New Roman"/>
      <w:b/>
      <w:color w:val="654867"/>
      <w:kern w:val="1"/>
      <w:sz w:val="28"/>
      <w:szCs w:val="20"/>
    </w:rPr>
  </w:style>
  <w:style w:type="character" w:styleId="Hyperlink">
    <w:name w:val="Hyperlink"/>
    <w:rsid w:val="009F1A16"/>
    <w:rPr>
      <w:color w:val="000080"/>
      <w:u w:val="single"/>
    </w:rPr>
  </w:style>
  <w:style w:type="paragraph" w:styleId="ListParagraph">
    <w:name w:val="List Paragraph"/>
    <w:basedOn w:val="Normal"/>
    <w:uiPriority w:val="34"/>
    <w:qFormat/>
    <w:rsid w:val="00241B32"/>
    <w:pPr>
      <w:ind w:left="720"/>
      <w:contextualSpacing/>
    </w:pPr>
  </w:style>
  <w:style w:type="paragraph" w:styleId="TableContents" w:customStyle="1">
    <w:name w:val="Table Contents"/>
    <w:basedOn w:val="Normal"/>
    <w:rsid w:val="004A787D"/>
    <w:pPr>
      <w:widowControl w:val="0"/>
      <w:suppressLineNumbers/>
      <w:suppressAutoHyphens/>
      <w:spacing w:after="0" w:line="240" w:lineRule="auto"/>
    </w:pPr>
    <w:rPr>
      <w:rFonts w:ascii="Times" w:hAnsi="Times" w:eastAsia="Times" w:cs="Times New Roman"/>
      <w:sz w:val="24"/>
      <w:szCs w:val="20"/>
    </w:rPr>
  </w:style>
  <w:style w:type="paragraph" w:styleId="TableHeading" w:customStyle="1">
    <w:name w:val="Table Heading"/>
    <w:basedOn w:val="TableContents"/>
    <w:rsid w:val="004A787D"/>
    <w:pPr>
      <w:jc w:val="center"/>
    </w:pPr>
    <w:rPr>
      <w:b/>
      <w:bCs/>
    </w:rPr>
  </w:style>
  <w:style w:type="paragraph" w:styleId="NoSpacing">
    <w:name w:val="No Spacing"/>
    <w:uiPriority w:val="1"/>
    <w:qFormat/>
    <w:rsid w:val="00042BF9"/>
    <w:pPr>
      <w:spacing w:after="0" w:line="240" w:lineRule="auto"/>
    </w:pPr>
  </w:style>
</w:styles>
</file>

<file path=word/webSettings.xml><?xml version="1.0" encoding="utf-8"?>
<w:webSettings xmlns:r="http://schemas.openxmlformats.org/officeDocument/2006/relationships" xmlns:w="http://schemas.openxmlformats.org/wordprocessingml/2006/main">
  <w:divs>
    <w:div w:id="74742744">
      <w:bodyDiv w:val="1"/>
      <w:marLeft w:val="0"/>
      <w:marRight w:val="0"/>
      <w:marTop w:val="0"/>
      <w:marBottom w:val="0"/>
      <w:divBdr>
        <w:top w:val="none" w:sz="0" w:space="0" w:color="auto"/>
        <w:left w:val="none" w:sz="0" w:space="0" w:color="auto"/>
        <w:bottom w:val="none" w:sz="0" w:space="0" w:color="auto"/>
        <w:right w:val="none" w:sz="0" w:space="0" w:color="auto"/>
      </w:divBdr>
    </w:div>
    <w:div w:id="211458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tyles" Target="styles.xml" Id="rId3" /><Relationship Type="http://schemas.openxmlformats.org/officeDocument/2006/relationships/fontTable" Target="fontTable.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jpeg"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D14C4-6EAD-4901-B064-E5C01586912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Hewlett-Packard Company</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Lightbearers</dc:creator>
  <lastModifiedBy>Ginny Tittel</lastModifiedBy>
  <revision>3</revision>
  <dcterms:created xsi:type="dcterms:W3CDTF">2011-08-30T21:09:00.0000000Z</dcterms:created>
  <dcterms:modified xsi:type="dcterms:W3CDTF">2015-08-05T14:52:42.9065769Z</dcterms:modified>
</coreProperties>
</file>